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C33021" w:rsidRDefault="00EF1336" w:rsidP="008555D3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953491" w:rsidRPr="00953491">
        <w:rPr>
          <w:szCs w:val="22"/>
        </w:rPr>
        <w:t>оказание услуг по обеспечению азотом установок в период капитальных ремонтов</w:t>
      </w:r>
      <w:r w:rsidR="00EA588D" w:rsidRPr="00953491">
        <w:rPr>
          <w:szCs w:val="22"/>
        </w:rPr>
        <w:t>.</w:t>
      </w:r>
    </w:p>
    <w:p w:rsidR="007A3ED2" w:rsidRDefault="00F20595" w:rsidP="002E0A46">
      <w:pPr>
        <w:spacing w:before="0"/>
        <w:ind w:firstLine="567"/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1B0657">
        <w:rPr>
          <w:szCs w:val="22"/>
        </w:rPr>
        <w:t>единым лотом.</w:t>
      </w:r>
    </w:p>
    <w:p w:rsidR="00EF1336" w:rsidRPr="00EF1336" w:rsidRDefault="00EF1336" w:rsidP="00600135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-Ярославнефтеоргсинтез» ОАО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-ЯНОС».</w:t>
      </w:r>
    </w:p>
    <w:p w:rsidR="00EA6636" w:rsidRDefault="00EF1336" w:rsidP="00EA66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C15B19" w:rsidRPr="00EF1336">
        <w:rPr>
          <w:rFonts w:cs="Arial"/>
          <w:szCs w:val="22"/>
        </w:rPr>
        <w:t xml:space="preserve"> </w:t>
      </w:r>
      <w:r w:rsidR="00EA6636" w:rsidRPr="00727428">
        <w:rPr>
          <w:szCs w:val="22"/>
        </w:rPr>
        <w:t xml:space="preserve">начало работ – </w:t>
      </w:r>
      <w:r w:rsidR="00133469">
        <w:rPr>
          <w:szCs w:val="22"/>
        </w:rPr>
        <w:t>19.04.2019 г.</w:t>
      </w:r>
      <w:r w:rsidR="00EA6636" w:rsidRPr="00727428">
        <w:rPr>
          <w:szCs w:val="22"/>
        </w:rPr>
        <w:t xml:space="preserve">, окончание работ </w:t>
      </w:r>
      <w:r w:rsidR="00EA6636" w:rsidRPr="00A57A54">
        <w:rPr>
          <w:szCs w:val="22"/>
        </w:rPr>
        <w:t>–</w:t>
      </w:r>
      <w:r w:rsidR="00133469">
        <w:rPr>
          <w:szCs w:val="22"/>
        </w:rPr>
        <w:t xml:space="preserve"> 30.06.2019</w:t>
      </w:r>
      <w:r w:rsidR="00EA6636">
        <w:rPr>
          <w:szCs w:val="22"/>
        </w:rPr>
        <w:t xml:space="preserve"> </w:t>
      </w:r>
      <w:r w:rsidR="00EA6636" w:rsidRPr="00727428">
        <w:rPr>
          <w:szCs w:val="22"/>
        </w:rPr>
        <w:t>г</w:t>
      </w:r>
      <w:r w:rsidR="00EA6636">
        <w:rPr>
          <w:szCs w:val="22"/>
        </w:rPr>
        <w:t xml:space="preserve">. </w:t>
      </w:r>
      <w:r w:rsidR="00EA6636" w:rsidRPr="00774474">
        <w:rPr>
          <w:szCs w:val="22"/>
        </w:rPr>
        <w:t>Окончание</w:t>
      </w:r>
      <w:r w:rsidR="00EA6636">
        <w:rPr>
          <w:szCs w:val="22"/>
        </w:rPr>
        <w:t xml:space="preserve"> работ в целом и отдельных этапов (в случае их наличия) оформляются двухсторонними актами выполненных работ.</w:t>
      </w:r>
    </w:p>
    <w:p w:rsidR="00EA6636" w:rsidRDefault="00EF1336" w:rsidP="00EA66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B735DE">
        <w:rPr>
          <w:szCs w:val="22"/>
        </w:rPr>
        <w:t>по предоставленным подписанным актам выполненных работ и счетам–фактурам, с отсрочкой платежа не ранее 45 календарных дней и не позднее 60 календарных дней</w:t>
      </w:r>
      <w:r w:rsidR="00EA6636">
        <w:rPr>
          <w:szCs w:val="22"/>
        </w:rPr>
        <w:t>.</w:t>
      </w:r>
    </w:p>
    <w:p w:rsidR="00EA6636" w:rsidRDefault="00EA6636" w:rsidP="00EA6636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Разница в стоимости материалов поставки Подрядчика (возникшая между стоимостью</w:t>
      </w:r>
      <w:r>
        <w:rPr>
          <w:color w:val="FF0000"/>
          <w:szCs w:val="22"/>
        </w:rPr>
        <w:t xml:space="preserve"> </w:t>
      </w:r>
      <w:r>
        <w:rPr>
          <w:color w:val="000000"/>
          <w:szCs w:val="22"/>
        </w:rPr>
        <w:t>материалов поставки Подрядчика, согласованной с Заказчиком, и фактической</w:t>
      </w:r>
      <w:r>
        <w:rPr>
          <w:szCs w:val="22"/>
        </w:rPr>
        <w:t xml:space="preserve"> </w:t>
      </w:r>
      <w:r>
        <w:rPr>
          <w:color w:val="000000"/>
          <w:szCs w:val="22"/>
        </w:rPr>
        <w:t>стоимостью</w:t>
      </w:r>
      <w:r>
        <w:rPr>
          <w:szCs w:val="22"/>
        </w:rPr>
        <w:t xml:space="preserve"> приобретенных Подрядчиком материалов) оплате Заказчиком не подлежит.</w:t>
      </w:r>
    </w:p>
    <w:p w:rsidR="00EA6636" w:rsidRPr="00E12016" w:rsidRDefault="007845F1" w:rsidP="006751D0">
      <w:pPr>
        <w:autoSpaceDE w:val="0"/>
        <w:jc w:val="both"/>
        <w:rPr>
          <w:color w:val="000000"/>
          <w:szCs w:val="22"/>
        </w:rPr>
      </w:pPr>
      <w:r w:rsidRPr="007845F1">
        <w:rPr>
          <w:b/>
          <w:szCs w:val="22"/>
          <w:u w:val="single"/>
        </w:rPr>
        <w:t>Проектно-техническая документация</w:t>
      </w:r>
      <w:r w:rsidRPr="007845F1">
        <w:rPr>
          <w:szCs w:val="22"/>
        </w:rPr>
        <w:t>:</w:t>
      </w:r>
      <w:r w:rsidR="00D94D6B">
        <w:rPr>
          <w:szCs w:val="22"/>
        </w:rPr>
        <w:t xml:space="preserve"> </w:t>
      </w:r>
      <w:r w:rsidR="00BF74A9" w:rsidRPr="006751D0">
        <w:rPr>
          <w:color w:val="000000"/>
          <w:szCs w:val="22"/>
        </w:rPr>
        <w:t>Т</w:t>
      </w:r>
      <w:r w:rsidR="00E12016" w:rsidRPr="00E12016">
        <w:rPr>
          <w:color w:val="000000"/>
          <w:szCs w:val="22"/>
        </w:rPr>
        <w:t>ехническое задание</w:t>
      </w:r>
      <w:r w:rsidR="00BF74A9" w:rsidRPr="006751D0">
        <w:rPr>
          <w:color w:val="000000"/>
          <w:szCs w:val="22"/>
        </w:rPr>
        <w:t xml:space="preserve"> </w:t>
      </w:r>
      <w:r w:rsidR="006751D0" w:rsidRPr="006751D0">
        <w:rPr>
          <w:color w:val="000000"/>
          <w:szCs w:val="22"/>
        </w:rPr>
        <w:t>на оказание услуг по обеспечению азотом технологических объектов ОАО «</w:t>
      </w:r>
      <w:proofErr w:type="spellStart"/>
      <w:r w:rsidR="006751D0" w:rsidRPr="006751D0">
        <w:rPr>
          <w:color w:val="000000"/>
          <w:szCs w:val="22"/>
        </w:rPr>
        <w:t>Славнефть</w:t>
      </w:r>
      <w:proofErr w:type="spellEnd"/>
      <w:r w:rsidR="006751D0" w:rsidRPr="006751D0">
        <w:rPr>
          <w:color w:val="000000"/>
          <w:szCs w:val="22"/>
        </w:rPr>
        <w:t>-ЯНОС» в период проведения капитальных ремонтов</w:t>
      </w:r>
      <w:r w:rsidR="00BF74A9">
        <w:rPr>
          <w:color w:val="000000"/>
          <w:szCs w:val="22"/>
        </w:rPr>
        <w:t>,</w:t>
      </w:r>
      <w:r w:rsidR="00BF74A9" w:rsidRPr="00E12016">
        <w:rPr>
          <w:color w:val="000000"/>
          <w:szCs w:val="22"/>
        </w:rPr>
        <w:t xml:space="preserve"> передается</w:t>
      </w:r>
      <w:r w:rsidR="00EA6636" w:rsidRPr="00F815C6">
        <w:rPr>
          <w:color w:val="000000"/>
          <w:szCs w:val="22"/>
        </w:rPr>
        <w:t xml:space="preserve"> Контрагентам в электронном </w:t>
      </w:r>
      <w:r w:rsidR="00EA6636" w:rsidRPr="00E12016">
        <w:rPr>
          <w:color w:val="000000"/>
          <w:szCs w:val="22"/>
        </w:rPr>
        <w:t>виде.</w:t>
      </w:r>
    </w:p>
    <w:p w:rsidR="00EF1336" w:rsidRPr="00EF1336" w:rsidRDefault="00EF1336" w:rsidP="005665D8">
      <w:pPr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654ECD" w:rsidRPr="00CE72DF" w:rsidRDefault="00654ECD" w:rsidP="00654ECD">
      <w:pPr>
        <w:ind w:firstLine="567"/>
        <w:jc w:val="both"/>
        <w:rPr>
          <w:szCs w:val="22"/>
        </w:rPr>
      </w:pPr>
      <w:r w:rsidRPr="00CE72DF">
        <w:rPr>
          <w:szCs w:val="22"/>
        </w:rPr>
        <w:t xml:space="preserve">Работы должны быть выполнены с надлежащим качеством, </w:t>
      </w:r>
      <w:r w:rsidRPr="006B3D62">
        <w:rPr>
          <w:szCs w:val="22"/>
        </w:rPr>
        <w:t xml:space="preserve">в соответствии </w:t>
      </w:r>
      <w:r w:rsidR="009861BE" w:rsidRPr="006B3D62">
        <w:rPr>
          <w:szCs w:val="22"/>
        </w:rPr>
        <w:t xml:space="preserve">с </w:t>
      </w:r>
      <w:r w:rsidR="00E12016">
        <w:rPr>
          <w:szCs w:val="22"/>
        </w:rPr>
        <w:t>техническим заданием</w:t>
      </w:r>
      <w:r>
        <w:rPr>
          <w:szCs w:val="22"/>
        </w:rPr>
        <w:t xml:space="preserve">, </w:t>
      </w:r>
      <w:r w:rsidRPr="00CE72DF">
        <w:rPr>
          <w:szCs w:val="22"/>
        </w:rPr>
        <w:t xml:space="preserve">в указанные сроки и отвечать требованиям соответствующих стандартов, норм и технических условий, </w:t>
      </w:r>
      <w:r w:rsidR="00897332">
        <w:rPr>
          <w:szCs w:val="22"/>
        </w:rPr>
        <w:t>в т. ч. Федеральными нормами и правилами</w:t>
      </w:r>
      <w:r w:rsidR="00897332" w:rsidRPr="005B4189">
        <w:rPr>
          <w:szCs w:val="22"/>
        </w:rPr>
        <w:t xml:space="preserve">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давлением», зарегистрированы за № 32326 от 19.05.2014 г. Минюстом России и утвержд</w:t>
      </w:r>
      <w:r w:rsidR="00897332">
        <w:rPr>
          <w:szCs w:val="22"/>
        </w:rPr>
        <w:t>е</w:t>
      </w:r>
      <w:r w:rsidR="00897332" w:rsidRPr="005B4189">
        <w:rPr>
          <w:szCs w:val="22"/>
        </w:rPr>
        <w:t xml:space="preserve">ны Приказом № 116 от 25.05.2014 г. </w:t>
      </w:r>
      <w:proofErr w:type="spellStart"/>
      <w:r w:rsidR="00897332" w:rsidRPr="005B4189">
        <w:rPr>
          <w:szCs w:val="22"/>
        </w:rPr>
        <w:t>ФСЭТиА</w:t>
      </w:r>
      <w:r w:rsidR="00897332">
        <w:rPr>
          <w:szCs w:val="22"/>
        </w:rPr>
        <w:t>Н</w:t>
      </w:r>
      <w:proofErr w:type="spellEnd"/>
      <w:r w:rsidR="009861BE" w:rsidRPr="009861BE">
        <w:rPr>
          <w:szCs w:val="22"/>
        </w:rPr>
        <w:t>.</w:t>
      </w:r>
    </w:p>
    <w:p w:rsidR="00654ECD" w:rsidRDefault="00654ECD" w:rsidP="00654ECD">
      <w:pPr>
        <w:autoSpaceDE w:val="0"/>
        <w:spacing w:after="120"/>
        <w:jc w:val="both"/>
        <w:rPr>
          <w:szCs w:val="22"/>
        </w:rPr>
      </w:pPr>
      <w:r>
        <w:rPr>
          <w:iCs/>
          <w:szCs w:val="22"/>
        </w:rPr>
        <w:t>Осуществлять работы в соответствии с нормативными документами, указанными в п.6.</w:t>
      </w:r>
      <w:r w:rsidR="005B4189">
        <w:rPr>
          <w:iCs/>
          <w:szCs w:val="22"/>
        </w:rPr>
        <w:t>6</w:t>
      </w:r>
      <w:r>
        <w:rPr>
          <w:iCs/>
          <w:szCs w:val="22"/>
        </w:rPr>
        <w:t xml:space="preserve"> проекта Договора. </w:t>
      </w:r>
      <w:r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EF1336" w:rsidRDefault="00EF1336" w:rsidP="00E12016">
      <w:pPr>
        <w:pStyle w:val="ac"/>
        <w:numPr>
          <w:ilvl w:val="0"/>
          <w:numId w:val="10"/>
        </w:numPr>
        <w:autoSpaceDE w:val="0"/>
        <w:ind w:left="567" w:hanging="425"/>
        <w:jc w:val="both"/>
        <w:rPr>
          <w:rFonts w:cs="Arial"/>
          <w:b/>
          <w:iCs/>
          <w:szCs w:val="22"/>
        </w:rPr>
      </w:pPr>
      <w:r w:rsidRPr="0066695D">
        <w:rPr>
          <w:rFonts w:cs="Arial"/>
          <w:b/>
          <w:iCs/>
          <w:szCs w:val="22"/>
        </w:rPr>
        <w:t>Основные требования к Контрагенту.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2976"/>
        <w:gridCol w:w="1275"/>
        <w:gridCol w:w="1088"/>
      </w:tblGrid>
      <w:tr w:rsidR="006751D0" w:rsidRPr="00E26FC8" w:rsidTr="006751D0">
        <w:trPr>
          <w:cantSplit/>
        </w:trPr>
        <w:tc>
          <w:tcPr>
            <w:tcW w:w="534" w:type="dxa"/>
            <w:shd w:val="clear" w:color="auto" w:fill="auto"/>
          </w:tcPr>
          <w:p w:rsidR="006751D0" w:rsidRPr="00E26FC8" w:rsidRDefault="006751D0" w:rsidP="00F5389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</w:rPr>
            </w:pPr>
            <w:r w:rsidRPr="00E26FC8">
              <w:rPr>
                <w:rFonts w:ascii="Times New Roman" w:hAnsi="Times New Roman"/>
                <w:bCs/>
                <w:lang w:val="en-US"/>
              </w:rPr>
              <w:t xml:space="preserve">N </w:t>
            </w:r>
            <w:r w:rsidRPr="00E26FC8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3969" w:type="dxa"/>
            <w:shd w:val="clear" w:color="auto" w:fill="auto"/>
          </w:tcPr>
          <w:p w:rsidR="006751D0" w:rsidRPr="00E26FC8" w:rsidRDefault="006751D0" w:rsidP="00F5389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</w:rPr>
            </w:pPr>
            <w:r w:rsidRPr="00E26FC8">
              <w:rPr>
                <w:rFonts w:ascii="Times New Roman" w:hAnsi="Times New Roman"/>
                <w:bCs/>
              </w:rPr>
              <w:t xml:space="preserve">Требование </w:t>
            </w:r>
          </w:p>
          <w:p w:rsidR="006751D0" w:rsidRPr="00E26FC8" w:rsidRDefault="006751D0" w:rsidP="00F5389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</w:rPr>
            </w:pPr>
            <w:r w:rsidRPr="00E26FC8">
              <w:rPr>
                <w:rFonts w:ascii="Times New Roman" w:hAnsi="Times New Roman"/>
                <w:bCs/>
              </w:rPr>
              <w:t>(параметр оценки)</w:t>
            </w:r>
          </w:p>
        </w:tc>
        <w:tc>
          <w:tcPr>
            <w:tcW w:w="2976" w:type="dxa"/>
            <w:shd w:val="clear" w:color="auto" w:fill="auto"/>
          </w:tcPr>
          <w:p w:rsidR="006751D0" w:rsidRPr="00E26FC8" w:rsidRDefault="006751D0" w:rsidP="00F5389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</w:rPr>
            </w:pPr>
            <w:r w:rsidRPr="00E26FC8">
              <w:rPr>
                <w:rFonts w:ascii="Times New Roman" w:hAnsi="Times New Roman"/>
                <w:bCs/>
              </w:rPr>
              <w:t>Документы, подтверждающие соответствие требованию</w:t>
            </w:r>
          </w:p>
        </w:tc>
        <w:tc>
          <w:tcPr>
            <w:tcW w:w="1275" w:type="dxa"/>
            <w:shd w:val="clear" w:color="auto" w:fill="auto"/>
          </w:tcPr>
          <w:p w:rsidR="006751D0" w:rsidRPr="00E26FC8" w:rsidRDefault="006751D0" w:rsidP="00F5389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</w:rPr>
            </w:pPr>
            <w:r w:rsidRPr="00E26FC8">
              <w:rPr>
                <w:rFonts w:ascii="Times New Roman" w:hAnsi="Times New Roman"/>
                <w:bCs/>
              </w:rPr>
              <w:t>Единица измерения</w:t>
            </w:r>
          </w:p>
        </w:tc>
        <w:tc>
          <w:tcPr>
            <w:tcW w:w="1088" w:type="dxa"/>
            <w:shd w:val="clear" w:color="auto" w:fill="auto"/>
          </w:tcPr>
          <w:p w:rsidR="006751D0" w:rsidRPr="00E26FC8" w:rsidRDefault="006751D0" w:rsidP="00F53892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</w:rPr>
            </w:pPr>
            <w:r w:rsidRPr="00E26FC8">
              <w:rPr>
                <w:rFonts w:ascii="Times New Roman" w:hAnsi="Times New Roman"/>
                <w:bCs/>
              </w:rPr>
              <w:t xml:space="preserve">Условие </w:t>
            </w:r>
            <w:proofErr w:type="spellStart"/>
            <w:r w:rsidRPr="00E26FC8">
              <w:rPr>
                <w:rFonts w:ascii="Times New Roman" w:hAnsi="Times New Roman"/>
                <w:bCs/>
              </w:rPr>
              <w:t>соответ-ствия</w:t>
            </w:r>
            <w:proofErr w:type="spellEnd"/>
          </w:p>
        </w:tc>
      </w:tr>
      <w:tr w:rsidR="006751D0" w:rsidRPr="00E26FC8" w:rsidTr="006751D0">
        <w:trPr>
          <w:cantSplit/>
        </w:trPr>
        <w:tc>
          <w:tcPr>
            <w:tcW w:w="9842" w:type="dxa"/>
            <w:gridSpan w:val="5"/>
            <w:shd w:val="clear" w:color="auto" w:fill="auto"/>
          </w:tcPr>
          <w:p w:rsidR="006751D0" w:rsidRPr="00E26FC8" w:rsidRDefault="006751D0" w:rsidP="00F53892">
            <w:pPr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Опыт работы</w:t>
            </w:r>
          </w:p>
        </w:tc>
      </w:tr>
      <w:tr w:rsidR="006751D0" w:rsidRPr="00E26FC8" w:rsidTr="006751D0">
        <w:trPr>
          <w:cantSplit/>
        </w:trPr>
        <w:tc>
          <w:tcPr>
            <w:tcW w:w="534" w:type="dxa"/>
            <w:shd w:val="clear" w:color="auto" w:fill="auto"/>
          </w:tcPr>
          <w:p w:rsidR="006751D0" w:rsidRPr="00E26FC8" w:rsidRDefault="006751D0" w:rsidP="00F53892">
            <w:pPr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6751D0" w:rsidRPr="00E26FC8" w:rsidRDefault="006751D0" w:rsidP="00D87088">
            <w:pPr>
              <w:spacing w:before="0"/>
              <w:rPr>
                <w:rFonts w:ascii="Times New Roman" w:hAnsi="Times New Roman"/>
              </w:rPr>
            </w:pPr>
            <w:r w:rsidRPr="00E26FC8">
              <w:rPr>
                <w:rFonts w:ascii="Times New Roman" w:hAnsi="Times New Roman"/>
                <w:spacing w:val="-1"/>
              </w:rPr>
              <w:t xml:space="preserve">Подтверждённый положительный опыт Исполнителя </w:t>
            </w:r>
            <w:r w:rsidRPr="00950F63">
              <w:rPr>
                <w:rFonts w:ascii="Times New Roman" w:hAnsi="Times New Roman"/>
                <w:spacing w:val="-1"/>
              </w:rPr>
              <w:t xml:space="preserve">по обеспечению азотом технологических объектов </w:t>
            </w:r>
            <w:r>
              <w:rPr>
                <w:rFonts w:ascii="Times New Roman" w:hAnsi="Times New Roman"/>
                <w:spacing w:val="-1"/>
              </w:rPr>
              <w:t>предприятий</w:t>
            </w:r>
            <w:r w:rsidR="00D87088">
              <w:rPr>
                <w:rFonts w:ascii="Times New Roman" w:hAnsi="Times New Roman"/>
                <w:spacing w:val="-1"/>
              </w:rPr>
              <w:t xml:space="preserve"> нефтепереработки и нефтехимии</w:t>
            </w:r>
            <w:r w:rsidRPr="00950F63">
              <w:rPr>
                <w:rFonts w:ascii="Times New Roman" w:hAnsi="Times New Roman"/>
                <w:spacing w:val="-1"/>
              </w:rPr>
              <w:t xml:space="preserve"> РФ от передвижных азотных станций за предшествующие 2 (два) года</w:t>
            </w:r>
          </w:p>
        </w:tc>
        <w:tc>
          <w:tcPr>
            <w:tcW w:w="2976" w:type="dxa"/>
            <w:shd w:val="clear" w:color="auto" w:fill="auto"/>
          </w:tcPr>
          <w:p w:rsidR="006751D0" w:rsidRPr="006751D0" w:rsidRDefault="006751D0" w:rsidP="00F53892">
            <w:pPr>
              <w:spacing w:before="0"/>
              <w:jc w:val="both"/>
              <w:rPr>
                <w:rFonts w:ascii="Times New Roman" w:hAnsi="Times New Roman"/>
                <w:spacing w:val="-1"/>
              </w:rPr>
            </w:pPr>
            <w:r w:rsidRPr="006751D0">
              <w:rPr>
                <w:rFonts w:ascii="Times New Roman" w:hAnsi="Times New Roman"/>
                <w:spacing w:val="-1"/>
              </w:rPr>
              <w:t xml:space="preserve">Справка о заключенных и выполненных договорах по предмету закупки за последние </w:t>
            </w:r>
            <w:r>
              <w:rPr>
                <w:rFonts w:ascii="Times New Roman" w:hAnsi="Times New Roman"/>
                <w:spacing w:val="-1"/>
              </w:rPr>
              <w:t>два</w:t>
            </w:r>
            <w:r w:rsidRPr="006751D0">
              <w:rPr>
                <w:rFonts w:ascii="Times New Roman" w:hAnsi="Times New Roman"/>
                <w:spacing w:val="-1"/>
              </w:rPr>
              <w:t xml:space="preserve"> года (Форма 7) за подписью руководителя организации.</w:t>
            </w:r>
          </w:p>
        </w:tc>
        <w:tc>
          <w:tcPr>
            <w:tcW w:w="1275" w:type="dxa"/>
            <w:shd w:val="clear" w:color="auto" w:fill="auto"/>
          </w:tcPr>
          <w:p w:rsidR="006751D0" w:rsidRPr="00E26FC8" w:rsidRDefault="006751D0" w:rsidP="00F53892">
            <w:pPr>
              <w:spacing w:before="0"/>
              <w:rPr>
                <w:rFonts w:ascii="Times New Roman" w:hAnsi="Times New Roman"/>
              </w:rPr>
            </w:pPr>
            <w:r w:rsidRPr="00E26FC8"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1088" w:type="dxa"/>
            <w:shd w:val="clear" w:color="auto" w:fill="auto"/>
          </w:tcPr>
          <w:p w:rsidR="006751D0" w:rsidRPr="00E26FC8" w:rsidRDefault="006751D0" w:rsidP="00F53892">
            <w:pPr>
              <w:spacing w:before="0"/>
              <w:rPr>
                <w:rFonts w:ascii="Times New Roman" w:hAnsi="Times New Roman"/>
              </w:rPr>
            </w:pPr>
            <w:r w:rsidRPr="00E26FC8">
              <w:rPr>
                <w:rFonts w:ascii="Times New Roman" w:hAnsi="Times New Roman"/>
              </w:rPr>
              <w:t>наличие</w:t>
            </w:r>
          </w:p>
        </w:tc>
      </w:tr>
      <w:tr w:rsidR="006751D0" w:rsidRPr="00E26FC8" w:rsidTr="006751D0">
        <w:trPr>
          <w:cantSplit/>
        </w:trPr>
        <w:tc>
          <w:tcPr>
            <w:tcW w:w="9842" w:type="dxa"/>
            <w:gridSpan w:val="5"/>
            <w:shd w:val="clear" w:color="auto" w:fill="auto"/>
          </w:tcPr>
          <w:p w:rsidR="006751D0" w:rsidRPr="00E26FC8" w:rsidRDefault="006751D0" w:rsidP="00F53892">
            <w:pPr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Промышленная безопасность, охрана труда, пожарная безопасность, охрана окружающей среды</w:t>
            </w:r>
          </w:p>
        </w:tc>
      </w:tr>
      <w:tr w:rsidR="006751D0" w:rsidRPr="00E26FC8" w:rsidTr="006751D0">
        <w:trPr>
          <w:cantSplit/>
        </w:trPr>
        <w:tc>
          <w:tcPr>
            <w:tcW w:w="534" w:type="dxa"/>
            <w:shd w:val="clear" w:color="auto" w:fill="auto"/>
          </w:tcPr>
          <w:p w:rsidR="006751D0" w:rsidRPr="00E26FC8" w:rsidRDefault="006751D0" w:rsidP="00F53892">
            <w:pPr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6751D0" w:rsidRPr="00D87088" w:rsidRDefault="006751D0" w:rsidP="00F53892">
            <w:pPr>
              <w:spacing w:before="0"/>
              <w:rPr>
                <w:rFonts w:ascii="Times New Roman" w:hAnsi="Times New Roman"/>
              </w:rPr>
            </w:pPr>
            <w:r w:rsidRPr="00D87088">
              <w:rPr>
                <w:rFonts w:ascii="Times New Roman" w:hAnsi="Times New Roman"/>
              </w:rPr>
              <w:t xml:space="preserve">Наличие у Исполнителя сертификатов соответствия системы менеджмента </w:t>
            </w:r>
            <w:r w:rsidRPr="00D87088">
              <w:rPr>
                <w:rFonts w:ascii="Times New Roman" w:hAnsi="Times New Roman"/>
                <w:spacing w:val="-1"/>
              </w:rPr>
              <w:t xml:space="preserve">международным стандартам </w:t>
            </w:r>
            <w:r w:rsidRPr="00D87088">
              <w:rPr>
                <w:rFonts w:ascii="Times New Roman" w:hAnsi="Times New Roman"/>
                <w:spacing w:val="-1"/>
                <w:lang w:val="en-US"/>
              </w:rPr>
              <w:t>ISO</w:t>
            </w:r>
            <w:r w:rsidRPr="00D87088">
              <w:rPr>
                <w:rFonts w:ascii="Times New Roman" w:hAnsi="Times New Roman"/>
                <w:spacing w:val="-1"/>
              </w:rPr>
              <w:t xml:space="preserve"> 9001 и </w:t>
            </w:r>
            <w:r w:rsidRPr="00D87088">
              <w:rPr>
                <w:rFonts w:ascii="Times New Roman" w:hAnsi="Times New Roman"/>
                <w:spacing w:val="-1"/>
                <w:lang w:val="en-US"/>
              </w:rPr>
              <w:t>OHSAS</w:t>
            </w:r>
            <w:r w:rsidRPr="00D87088">
              <w:rPr>
                <w:rFonts w:ascii="Times New Roman" w:hAnsi="Times New Roman"/>
                <w:spacing w:val="-1"/>
              </w:rPr>
              <w:t xml:space="preserve"> 18001 (45001).</w:t>
            </w:r>
          </w:p>
        </w:tc>
        <w:tc>
          <w:tcPr>
            <w:tcW w:w="2976" w:type="dxa"/>
            <w:shd w:val="clear" w:color="auto" w:fill="auto"/>
          </w:tcPr>
          <w:p w:rsidR="006751D0" w:rsidRPr="00E26FC8" w:rsidRDefault="006751D0" w:rsidP="00F53892">
            <w:pPr>
              <w:spacing w:before="0"/>
              <w:jc w:val="both"/>
              <w:rPr>
                <w:rFonts w:ascii="Times New Roman" w:hAnsi="Times New Roman"/>
              </w:rPr>
            </w:pPr>
            <w:r w:rsidRPr="00E26FC8">
              <w:rPr>
                <w:rFonts w:ascii="Times New Roman" w:hAnsi="Times New Roman"/>
              </w:rPr>
              <w:t>Копии сертификатов соответствия</w:t>
            </w:r>
          </w:p>
        </w:tc>
        <w:tc>
          <w:tcPr>
            <w:tcW w:w="1275" w:type="dxa"/>
            <w:shd w:val="clear" w:color="auto" w:fill="auto"/>
          </w:tcPr>
          <w:p w:rsidR="006751D0" w:rsidRPr="00E26FC8" w:rsidRDefault="006751D0" w:rsidP="00F53892">
            <w:pPr>
              <w:spacing w:before="0"/>
              <w:rPr>
                <w:rFonts w:ascii="Times New Roman" w:hAnsi="Times New Roman"/>
              </w:rPr>
            </w:pPr>
            <w:r w:rsidRPr="00E26FC8"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1088" w:type="dxa"/>
            <w:shd w:val="clear" w:color="auto" w:fill="auto"/>
          </w:tcPr>
          <w:p w:rsidR="006751D0" w:rsidRPr="00E26FC8" w:rsidRDefault="006751D0" w:rsidP="00F53892">
            <w:pPr>
              <w:spacing w:before="0"/>
              <w:rPr>
                <w:rFonts w:ascii="Times New Roman" w:hAnsi="Times New Roman"/>
              </w:rPr>
            </w:pPr>
            <w:r w:rsidRPr="00E26FC8">
              <w:rPr>
                <w:rFonts w:ascii="Times New Roman" w:hAnsi="Times New Roman"/>
              </w:rPr>
              <w:t>наличие</w:t>
            </w:r>
          </w:p>
        </w:tc>
      </w:tr>
      <w:tr w:rsidR="006751D0" w:rsidRPr="00E26FC8" w:rsidTr="006751D0">
        <w:trPr>
          <w:cantSplit/>
        </w:trPr>
        <w:tc>
          <w:tcPr>
            <w:tcW w:w="534" w:type="dxa"/>
            <w:shd w:val="clear" w:color="auto" w:fill="auto"/>
          </w:tcPr>
          <w:p w:rsidR="006751D0" w:rsidRDefault="006751D0" w:rsidP="00F53892">
            <w:pPr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6751D0" w:rsidRPr="00E26FC8" w:rsidRDefault="006751D0" w:rsidP="00F53892">
            <w:pPr>
              <w:spacing w:before="0"/>
              <w:rPr>
                <w:rFonts w:ascii="Times New Roman" w:hAnsi="Times New Roman"/>
              </w:rPr>
            </w:pPr>
            <w:r w:rsidRPr="00E26FC8">
              <w:rPr>
                <w:rFonts w:ascii="Times New Roman" w:hAnsi="Times New Roman"/>
              </w:rPr>
              <w:t xml:space="preserve">Наличие у Исполнителя сотрудников, имеющих действующие аттестации в областях  промышленной безопасности </w:t>
            </w:r>
            <w:r w:rsidRPr="001567C9">
              <w:rPr>
                <w:rFonts w:ascii="Times New Roman" w:hAnsi="Times New Roman"/>
              </w:rPr>
              <w:t xml:space="preserve">А1, </w:t>
            </w:r>
            <w:r>
              <w:rPr>
                <w:rFonts w:ascii="Times New Roman" w:hAnsi="Times New Roman"/>
                <w:bCs/>
              </w:rPr>
              <w:t>Б1.31</w:t>
            </w:r>
            <w:r w:rsidRPr="001567C9">
              <w:rPr>
                <w:rFonts w:ascii="Times New Roman" w:hAnsi="Times New Roman"/>
                <w:bCs/>
              </w:rPr>
              <w:t>, Б</w:t>
            </w:r>
            <w:r>
              <w:rPr>
                <w:rFonts w:ascii="Times New Roman" w:hAnsi="Times New Roman"/>
                <w:bCs/>
              </w:rPr>
              <w:t>7</w:t>
            </w:r>
            <w:r w:rsidRPr="001567C9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1</w:t>
            </w:r>
            <w:r w:rsidRPr="001567C9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6751D0" w:rsidRPr="00E26FC8" w:rsidRDefault="006751D0" w:rsidP="00F53892">
            <w:pPr>
              <w:spacing w:before="0"/>
              <w:jc w:val="both"/>
              <w:rPr>
                <w:rFonts w:ascii="Times New Roman" w:hAnsi="Times New Roman"/>
              </w:rPr>
            </w:pPr>
            <w:r w:rsidRPr="00E26FC8">
              <w:rPr>
                <w:rFonts w:ascii="Times New Roman" w:hAnsi="Times New Roman"/>
              </w:rPr>
              <w:t xml:space="preserve">Двухсторонние копии свидетельств (протоколов) комиссий об аттестации и </w:t>
            </w:r>
            <w:r>
              <w:rPr>
                <w:rFonts w:ascii="Times New Roman" w:hAnsi="Times New Roman"/>
              </w:rPr>
              <w:t>информация</w:t>
            </w:r>
            <w:r w:rsidRPr="00E26FC8">
              <w:rPr>
                <w:rFonts w:ascii="Times New Roman" w:hAnsi="Times New Roman"/>
              </w:rPr>
              <w:t xml:space="preserve"> о сроке их получения (действия)</w:t>
            </w:r>
            <w:r>
              <w:rPr>
                <w:rFonts w:ascii="Times New Roman" w:hAnsi="Times New Roman"/>
              </w:rPr>
              <w:t xml:space="preserve"> или гарантийное письмо о предоставлении документов заказчику до заключения договора</w:t>
            </w:r>
          </w:p>
        </w:tc>
        <w:tc>
          <w:tcPr>
            <w:tcW w:w="1275" w:type="dxa"/>
            <w:shd w:val="clear" w:color="auto" w:fill="auto"/>
          </w:tcPr>
          <w:p w:rsidR="006751D0" w:rsidRPr="00E26FC8" w:rsidRDefault="006751D0" w:rsidP="00F53892">
            <w:pPr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088" w:type="dxa"/>
            <w:shd w:val="clear" w:color="auto" w:fill="auto"/>
          </w:tcPr>
          <w:p w:rsidR="006751D0" w:rsidRPr="00E26FC8" w:rsidRDefault="006751D0" w:rsidP="00F53892">
            <w:pPr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и более</w:t>
            </w:r>
          </w:p>
        </w:tc>
      </w:tr>
    </w:tbl>
    <w:p w:rsidR="009D3D7C" w:rsidRPr="008C01D0" w:rsidRDefault="00BF0EF3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>4</w:t>
      </w:r>
      <w:r w:rsidR="009D3D7C" w:rsidRPr="005C4D6B">
        <w:rPr>
          <w:rFonts w:cs="Arial"/>
          <w:b/>
          <w:iCs/>
          <w:szCs w:val="22"/>
        </w:rPr>
        <w:t>. Условия выполнения работ.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74540B" w:rsidRDefault="0074540B" w:rsidP="0074540B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 xml:space="preserve">-ЯНОС», которые </w:t>
      </w:r>
      <w:r w:rsidRPr="005A30A2">
        <w:rPr>
          <w:szCs w:val="22"/>
        </w:rPr>
        <w:t>указаны в п.6.</w:t>
      </w:r>
      <w:r w:rsidR="005A30A2" w:rsidRPr="005A30A2">
        <w:rPr>
          <w:szCs w:val="22"/>
        </w:rPr>
        <w:t>4</w:t>
      </w:r>
      <w:r w:rsidRPr="005A30A2">
        <w:rPr>
          <w:szCs w:val="22"/>
        </w:rPr>
        <w:t xml:space="preserve"> проекта</w:t>
      </w:r>
      <w:r>
        <w:rPr>
          <w:szCs w:val="22"/>
        </w:rPr>
        <w:t xml:space="preserve"> Договора. Данные нормативные акты передаются Контрагенту Заказчиком в электронном виде, посредством электронной почты.</w:t>
      </w:r>
    </w:p>
    <w:p w:rsidR="0074540B" w:rsidRDefault="0074540B" w:rsidP="0074540B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74540B" w:rsidRPr="00011CD6" w:rsidRDefault="0074540B" w:rsidP="0074540B">
      <w:pPr>
        <w:autoSpaceDE w:val="0"/>
        <w:ind w:firstLine="720"/>
        <w:jc w:val="both"/>
        <w:rPr>
          <w:color w:val="FF0000"/>
          <w:szCs w:val="22"/>
        </w:rPr>
      </w:pPr>
      <w:r>
        <w:rPr>
          <w:szCs w:val="22"/>
        </w:rPr>
        <w:t xml:space="preserve">Все </w:t>
      </w:r>
      <w:r w:rsidRPr="00011CD6">
        <w:rPr>
          <w:szCs w:val="22"/>
        </w:rPr>
        <w:t xml:space="preserve">поставляемые для выполнения работ материалы </w:t>
      </w:r>
      <w:r w:rsidR="00AA1C4A">
        <w:rPr>
          <w:szCs w:val="22"/>
        </w:rPr>
        <w:t xml:space="preserve">и запасные части </w:t>
      </w:r>
      <w:r w:rsidRPr="00011CD6">
        <w:rPr>
          <w:szCs w:val="22"/>
        </w:rPr>
        <w:t>должны иметь:</w:t>
      </w:r>
    </w:p>
    <w:p w:rsidR="00AA1C4A" w:rsidRPr="00AA1C4A" w:rsidRDefault="00AA1C4A" w:rsidP="00AA1C4A">
      <w:pPr>
        <w:numPr>
          <w:ilvl w:val="0"/>
          <w:numId w:val="4"/>
        </w:numPr>
        <w:spacing w:before="0"/>
        <w:contextualSpacing/>
        <w:jc w:val="both"/>
        <w:rPr>
          <w:rFonts w:cs="Arial"/>
          <w:szCs w:val="22"/>
        </w:rPr>
      </w:pPr>
      <w:r w:rsidRPr="00AA1C4A">
        <w:rPr>
          <w:rFonts w:cs="Arial"/>
          <w:szCs w:val="22"/>
        </w:rPr>
        <w:t>Сертификаты качества, выданные производителем,</w:t>
      </w:r>
    </w:p>
    <w:p w:rsidR="00AA1C4A" w:rsidRPr="00AA1C4A" w:rsidRDefault="00AA1C4A" w:rsidP="00AA1C4A">
      <w:pPr>
        <w:numPr>
          <w:ilvl w:val="0"/>
          <w:numId w:val="4"/>
        </w:numPr>
        <w:spacing w:before="0"/>
        <w:contextualSpacing/>
        <w:jc w:val="both"/>
        <w:rPr>
          <w:rFonts w:cs="Arial"/>
          <w:szCs w:val="22"/>
        </w:rPr>
      </w:pPr>
      <w:r w:rsidRPr="00AA1C4A">
        <w:rPr>
          <w:rFonts w:cs="Arial"/>
          <w:szCs w:val="22"/>
        </w:rPr>
        <w:t>Сертификаты соответствия Госстандарта Российской Федерации,</w:t>
      </w:r>
    </w:p>
    <w:p w:rsidR="00AA1C4A" w:rsidRPr="00AA1C4A" w:rsidRDefault="00AA1C4A" w:rsidP="00AA1C4A">
      <w:pPr>
        <w:numPr>
          <w:ilvl w:val="0"/>
          <w:numId w:val="4"/>
        </w:numPr>
        <w:spacing w:before="0"/>
        <w:contextualSpacing/>
        <w:jc w:val="both"/>
        <w:rPr>
          <w:rFonts w:cs="Arial"/>
          <w:szCs w:val="22"/>
        </w:rPr>
      </w:pPr>
      <w:r w:rsidRPr="00AA1C4A">
        <w:rPr>
          <w:rFonts w:cs="Arial"/>
          <w:szCs w:val="22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74540B" w:rsidRPr="00AA1C4A" w:rsidRDefault="00AA1C4A" w:rsidP="00AA1C4A">
      <w:pPr>
        <w:numPr>
          <w:ilvl w:val="0"/>
          <w:numId w:val="4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AA1C4A">
        <w:rPr>
          <w:rFonts w:cs="Arial"/>
          <w:szCs w:val="22"/>
        </w:rPr>
        <w:t>Технические паспорта и другие документы, удостоверяющие их качество</w:t>
      </w:r>
      <w:r w:rsidR="0074540B" w:rsidRPr="00AA1C4A">
        <w:rPr>
          <w:rFonts w:cs="Arial"/>
          <w:szCs w:val="22"/>
        </w:rPr>
        <w:t>.</w:t>
      </w:r>
    </w:p>
    <w:p w:rsidR="0074540B" w:rsidRDefault="0074540B" w:rsidP="0074540B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обеспечить входной контроль, поставляемых им материалов, в соответствии с процедурой качества </w:t>
      </w:r>
      <w:r w:rsidRPr="00774474">
        <w:rPr>
          <w:szCs w:val="22"/>
        </w:rPr>
        <w:t>«Верификация закупленной продукции. Входной контроль оборудования и материалов»</w:t>
      </w:r>
      <w:r>
        <w:rPr>
          <w:szCs w:val="22"/>
        </w:rPr>
        <w:t xml:space="preserve"> СМК-ПК-7.</w:t>
      </w:r>
    </w:p>
    <w:p w:rsidR="009D3D7C" w:rsidRPr="0074540B" w:rsidRDefault="009D3D7C" w:rsidP="009D3D7C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 w:val="16"/>
          <w:szCs w:val="16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суммы,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8E4039" w:rsidRDefault="008E4039" w:rsidP="00210CEA">
      <w:pPr>
        <w:spacing w:before="0"/>
        <w:rPr>
          <w:rFonts w:cs="Arial"/>
          <w:szCs w:val="22"/>
        </w:rPr>
      </w:pPr>
    </w:p>
    <w:p w:rsidR="00E754D7" w:rsidRDefault="008E4039" w:rsidP="00210CEA">
      <w:pPr>
        <w:spacing w:before="0"/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>
        <w:rPr>
          <w:rFonts w:cs="Arial"/>
          <w:szCs w:val="22"/>
        </w:rPr>
        <w:t xml:space="preserve">Д.Ю. </w:t>
      </w:r>
      <w:proofErr w:type="spellStart"/>
      <w:r>
        <w:rPr>
          <w:rFonts w:cs="Arial"/>
          <w:szCs w:val="22"/>
        </w:rPr>
        <w:t>Уржумов</w:t>
      </w:r>
      <w:proofErr w:type="spellEnd"/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6776D3" w:rsidRDefault="006776D3" w:rsidP="006776D3">
      <w:pPr>
        <w:jc w:val="right"/>
        <w:rPr>
          <w:b/>
        </w:rPr>
        <w:sectPr w:rsidR="006776D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392CCE" w:rsidP="006751D0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92CCE">
              <w:rPr>
                <w:rFonts w:ascii="Times New Roman" w:hAnsi="Times New Roman"/>
                <w:b/>
                <w:bCs/>
                <w:iCs/>
                <w:sz w:val="24"/>
              </w:rPr>
              <w:t xml:space="preserve">Справка о заключенных и выполненных договорах по предмету закупки за последние </w:t>
            </w:r>
            <w:r w:rsidR="006751D0">
              <w:rPr>
                <w:rFonts w:ascii="Times New Roman" w:hAnsi="Times New Roman"/>
                <w:b/>
                <w:bCs/>
                <w:iCs/>
                <w:sz w:val="24"/>
              </w:rPr>
              <w:t>два</w:t>
            </w:r>
            <w:r w:rsidRPr="00392CCE">
              <w:rPr>
                <w:rFonts w:ascii="Times New Roman" w:hAnsi="Times New Roman"/>
                <w:b/>
                <w:bCs/>
                <w:iCs/>
                <w:sz w:val="24"/>
              </w:rPr>
              <w:t xml:space="preserve"> года</w:t>
            </w:r>
            <w:r w:rsidR="00DF176A">
              <w:rPr>
                <w:rFonts w:ascii="Times New Roman" w:hAnsi="Times New Roman"/>
                <w:b/>
                <w:sz w:val="24"/>
              </w:rPr>
              <w:t>.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5D19ED" w:rsidRDefault="00132B25" w:rsidP="00BD7346">
      <w:pPr>
        <w:spacing w:before="0"/>
        <w:rPr>
          <w:rFonts w:ascii="Times New Roman" w:hAnsi="Times New Roman"/>
          <w:sz w:val="24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sectPr w:rsidR="005D19ED" w:rsidSect="00B71877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265" w:rsidRDefault="00BC4265" w:rsidP="00FB07D9">
      <w:pPr>
        <w:spacing w:before="0"/>
      </w:pPr>
      <w:r>
        <w:separator/>
      </w:r>
    </w:p>
  </w:endnote>
  <w:endnote w:type="continuationSeparator" w:id="0">
    <w:p w:rsidR="00BC4265" w:rsidRDefault="00BC4265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21B" w:rsidRDefault="00C9321B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21B" w:rsidRDefault="00C9321B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265" w:rsidRDefault="00BC4265" w:rsidP="00FB07D9">
      <w:pPr>
        <w:spacing w:before="0"/>
      </w:pPr>
      <w:r>
        <w:separator/>
      </w:r>
    </w:p>
  </w:footnote>
  <w:footnote w:type="continuationSeparator" w:id="0">
    <w:p w:rsidR="00BC4265" w:rsidRDefault="00BC4265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1A02C92"/>
    <w:multiLevelType w:val="hybridMultilevel"/>
    <w:tmpl w:val="038A2982"/>
    <w:lvl w:ilvl="0" w:tplc="5A1682F2">
      <w:start w:val="3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</w:lvl>
    <w:lvl w:ilvl="3" w:tplc="0419000F" w:tentative="1">
      <w:start w:val="1"/>
      <w:numFmt w:val="decimal"/>
      <w:lvlText w:val="%4."/>
      <w:lvlJc w:val="left"/>
      <w:pPr>
        <w:ind w:left="3389" w:hanging="360"/>
      </w:p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</w:lvl>
    <w:lvl w:ilvl="6" w:tplc="0419000F" w:tentative="1">
      <w:start w:val="1"/>
      <w:numFmt w:val="decimal"/>
      <w:lvlText w:val="%7."/>
      <w:lvlJc w:val="left"/>
      <w:pPr>
        <w:ind w:left="5549" w:hanging="360"/>
      </w:p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4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8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11"/>
  </w:num>
  <w:num w:numId="1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A4C"/>
    <w:rsid w:val="00000D51"/>
    <w:rsid w:val="00000D87"/>
    <w:rsid w:val="00000E4A"/>
    <w:rsid w:val="00001B7F"/>
    <w:rsid w:val="000022B3"/>
    <w:rsid w:val="000025AA"/>
    <w:rsid w:val="00003055"/>
    <w:rsid w:val="0000334A"/>
    <w:rsid w:val="000034A2"/>
    <w:rsid w:val="00003B40"/>
    <w:rsid w:val="00003C26"/>
    <w:rsid w:val="0000497D"/>
    <w:rsid w:val="00004A95"/>
    <w:rsid w:val="00005C73"/>
    <w:rsid w:val="00006559"/>
    <w:rsid w:val="000065E0"/>
    <w:rsid w:val="00007D71"/>
    <w:rsid w:val="000100CD"/>
    <w:rsid w:val="00010CB6"/>
    <w:rsid w:val="00010FA3"/>
    <w:rsid w:val="000112DE"/>
    <w:rsid w:val="00011CD6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BE6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2AE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56E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3A4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B78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9C"/>
    <w:rsid w:val="00074230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5E6C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BF8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B7C76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68F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2A1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20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469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7F"/>
    <w:rsid w:val="00160986"/>
    <w:rsid w:val="001619AA"/>
    <w:rsid w:val="00161D17"/>
    <w:rsid w:val="00161FA0"/>
    <w:rsid w:val="001628F6"/>
    <w:rsid w:val="00163127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E4C"/>
    <w:rsid w:val="001872D1"/>
    <w:rsid w:val="001878C7"/>
    <w:rsid w:val="00190E9E"/>
    <w:rsid w:val="00191527"/>
    <w:rsid w:val="0019226E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516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57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29D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C54"/>
    <w:rsid w:val="00202FDA"/>
    <w:rsid w:val="00203614"/>
    <w:rsid w:val="002038DA"/>
    <w:rsid w:val="00204790"/>
    <w:rsid w:val="00204822"/>
    <w:rsid w:val="002050DF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38E3"/>
    <w:rsid w:val="00283DF1"/>
    <w:rsid w:val="00284061"/>
    <w:rsid w:val="00284344"/>
    <w:rsid w:val="0028449A"/>
    <w:rsid w:val="002851CF"/>
    <w:rsid w:val="00285CFA"/>
    <w:rsid w:val="00285D7F"/>
    <w:rsid w:val="0028651F"/>
    <w:rsid w:val="00286895"/>
    <w:rsid w:val="002868EE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DC7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836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2A2"/>
    <w:rsid w:val="002A26B2"/>
    <w:rsid w:val="002A26D7"/>
    <w:rsid w:val="002A3153"/>
    <w:rsid w:val="002A338B"/>
    <w:rsid w:val="002A36FC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A46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68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16"/>
    <w:rsid w:val="00326589"/>
    <w:rsid w:val="00326E9E"/>
    <w:rsid w:val="00326EB9"/>
    <w:rsid w:val="0032746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BA0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8A7"/>
    <w:rsid w:val="00360AD1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424"/>
    <w:rsid w:val="003737FB"/>
    <w:rsid w:val="00373B6C"/>
    <w:rsid w:val="00373C85"/>
    <w:rsid w:val="00373D4C"/>
    <w:rsid w:val="0037453A"/>
    <w:rsid w:val="003748AC"/>
    <w:rsid w:val="00374E14"/>
    <w:rsid w:val="003751BC"/>
    <w:rsid w:val="0037520D"/>
    <w:rsid w:val="00375714"/>
    <w:rsid w:val="00375E2B"/>
    <w:rsid w:val="0037619A"/>
    <w:rsid w:val="00376821"/>
    <w:rsid w:val="003768BB"/>
    <w:rsid w:val="0037700D"/>
    <w:rsid w:val="00377C9E"/>
    <w:rsid w:val="0038016B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CCE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8FE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28F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849"/>
    <w:rsid w:val="003F4A76"/>
    <w:rsid w:val="003F4B9D"/>
    <w:rsid w:val="003F4C79"/>
    <w:rsid w:val="003F4CDF"/>
    <w:rsid w:val="003F4E2D"/>
    <w:rsid w:val="003F5244"/>
    <w:rsid w:val="003F55B9"/>
    <w:rsid w:val="003F583D"/>
    <w:rsid w:val="003F60BA"/>
    <w:rsid w:val="003F62F7"/>
    <w:rsid w:val="003F69AA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091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180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4DF2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07CA"/>
    <w:rsid w:val="00420A79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07E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3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133"/>
    <w:rsid w:val="005312AB"/>
    <w:rsid w:val="005316D2"/>
    <w:rsid w:val="0053180C"/>
    <w:rsid w:val="00531C53"/>
    <w:rsid w:val="00532122"/>
    <w:rsid w:val="00532547"/>
    <w:rsid w:val="00532818"/>
    <w:rsid w:val="00532AE0"/>
    <w:rsid w:val="00532D51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929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2EBA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3AA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6E8C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0A2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3F4C"/>
    <w:rsid w:val="005B4189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9ED"/>
    <w:rsid w:val="005D1CD4"/>
    <w:rsid w:val="005D1FB8"/>
    <w:rsid w:val="005D2308"/>
    <w:rsid w:val="005D25E5"/>
    <w:rsid w:val="005D37EA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2A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B98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394A"/>
    <w:rsid w:val="005F3C6A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135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C2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1D0"/>
    <w:rsid w:val="006753E8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2F24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CEE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9E4"/>
    <w:rsid w:val="006F2A61"/>
    <w:rsid w:val="006F2BB1"/>
    <w:rsid w:val="006F32F3"/>
    <w:rsid w:val="006F343A"/>
    <w:rsid w:val="006F344D"/>
    <w:rsid w:val="006F3A23"/>
    <w:rsid w:val="006F3B2D"/>
    <w:rsid w:val="006F3BB8"/>
    <w:rsid w:val="006F4225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0FF0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0C5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38A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09A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9A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6D3A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070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A26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425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7F1"/>
    <w:rsid w:val="007E7CB9"/>
    <w:rsid w:val="007F0788"/>
    <w:rsid w:val="007F082D"/>
    <w:rsid w:val="007F096D"/>
    <w:rsid w:val="007F09E5"/>
    <w:rsid w:val="007F1711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58B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687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0D93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6FA7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332"/>
    <w:rsid w:val="00897448"/>
    <w:rsid w:val="00897671"/>
    <w:rsid w:val="0089777B"/>
    <w:rsid w:val="00897B75"/>
    <w:rsid w:val="00897FAD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4D19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312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B48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039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6D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86E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7472"/>
    <w:rsid w:val="009100E8"/>
    <w:rsid w:val="00910206"/>
    <w:rsid w:val="00910348"/>
    <w:rsid w:val="00910515"/>
    <w:rsid w:val="0091083C"/>
    <w:rsid w:val="00910D0E"/>
    <w:rsid w:val="00910DBB"/>
    <w:rsid w:val="00911180"/>
    <w:rsid w:val="0091119E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0D20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999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491"/>
    <w:rsid w:val="00953E29"/>
    <w:rsid w:val="0095415A"/>
    <w:rsid w:val="00954537"/>
    <w:rsid w:val="00954C5D"/>
    <w:rsid w:val="009559FB"/>
    <w:rsid w:val="00955F64"/>
    <w:rsid w:val="009562E4"/>
    <w:rsid w:val="00956A98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525"/>
    <w:rsid w:val="009656EC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4DD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920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4E0D"/>
    <w:rsid w:val="00A04F0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573"/>
    <w:rsid w:val="00A233B2"/>
    <w:rsid w:val="00A23447"/>
    <w:rsid w:val="00A23451"/>
    <w:rsid w:val="00A23465"/>
    <w:rsid w:val="00A2394D"/>
    <w:rsid w:val="00A240DB"/>
    <w:rsid w:val="00A24377"/>
    <w:rsid w:val="00A24754"/>
    <w:rsid w:val="00A25050"/>
    <w:rsid w:val="00A2507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526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5DF6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47C3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3F0B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C4A"/>
    <w:rsid w:val="00AA1DD5"/>
    <w:rsid w:val="00AA21FD"/>
    <w:rsid w:val="00AA2853"/>
    <w:rsid w:val="00AA28DE"/>
    <w:rsid w:val="00AA2FB9"/>
    <w:rsid w:val="00AA3590"/>
    <w:rsid w:val="00AA3718"/>
    <w:rsid w:val="00AA453A"/>
    <w:rsid w:val="00AA471F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B73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1C5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A3B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4B7B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5DE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46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9D4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D9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06A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265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346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4A9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021"/>
    <w:rsid w:val="00C3333B"/>
    <w:rsid w:val="00C3333D"/>
    <w:rsid w:val="00C336E8"/>
    <w:rsid w:val="00C338E8"/>
    <w:rsid w:val="00C3394A"/>
    <w:rsid w:val="00C33D2D"/>
    <w:rsid w:val="00C3415B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21B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B7A2C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1FC4"/>
    <w:rsid w:val="00CE2CEC"/>
    <w:rsid w:val="00CE2E9A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50F"/>
    <w:rsid w:val="00CF5766"/>
    <w:rsid w:val="00CF58F8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6BF7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599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AB8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AE2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088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D6B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99C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23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2016"/>
    <w:rsid w:val="00E135EB"/>
    <w:rsid w:val="00E14050"/>
    <w:rsid w:val="00E14490"/>
    <w:rsid w:val="00E1484A"/>
    <w:rsid w:val="00E14B02"/>
    <w:rsid w:val="00E14D08"/>
    <w:rsid w:val="00E15096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09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A62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48B"/>
    <w:rsid w:val="00EA55C1"/>
    <w:rsid w:val="00EA588D"/>
    <w:rsid w:val="00EA58DE"/>
    <w:rsid w:val="00EA5E33"/>
    <w:rsid w:val="00EA6237"/>
    <w:rsid w:val="00EA62DA"/>
    <w:rsid w:val="00EA6556"/>
    <w:rsid w:val="00EA663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035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42F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2F5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892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4FB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130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7F0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C731"/>
  <w15:docId w15:val="{34D7784C-0AE8-448F-8715-36B27A3C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4175</TotalTime>
  <Pages>4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809</cp:revision>
  <cp:lastPrinted>2019-02-08T05:25:00Z</cp:lastPrinted>
  <dcterms:created xsi:type="dcterms:W3CDTF">2016-09-08T12:35:00Z</dcterms:created>
  <dcterms:modified xsi:type="dcterms:W3CDTF">2019-02-27T06:55:00Z</dcterms:modified>
</cp:coreProperties>
</file>